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B3DA7" w:rsidRDefault="00943743" w:rsidP="00115A93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 xml:space="preserve">Załącznik nr </w:t>
      </w:r>
      <w:r w:rsidR="006B07E8">
        <w:rPr>
          <w:rFonts w:cstheme="minorHAnsi"/>
          <w:b/>
          <w:sz w:val="16"/>
          <w:szCs w:val="16"/>
        </w:rPr>
        <w:t>7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9C443D" w:rsidRDefault="009C443D" w:rsidP="00115A93">
      <w:pPr>
        <w:spacing w:after="0" w:line="240" w:lineRule="auto"/>
        <w:ind w:left="5529"/>
        <w:jc w:val="center"/>
        <w:rPr>
          <w:rFonts w:cstheme="minorHAnsi"/>
          <w:b/>
          <w:sz w:val="16"/>
          <w:szCs w:val="16"/>
        </w:rPr>
      </w:pPr>
    </w:p>
    <w:p w:rsidR="006B07E8" w:rsidRDefault="006B07E8" w:rsidP="006B07E8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ar-SA"/>
        </w:rPr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 w:rsidR="006B07E8" w:rsidRDefault="006B07E8" w:rsidP="006B07E8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 w:rsidR="006B07E8" w:rsidRDefault="006B07E8" w:rsidP="006B07E8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 w:rsidR="006B07E8" w:rsidRDefault="006B07E8" w:rsidP="006B07E8">
      <w:pPr>
        <w:pStyle w:val="Bezodstpw"/>
        <w:spacing w:before="240"/>
        <w:ind w:left="0" w:firstLine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</w:t>
      </w:r>
      <w:proofErr w:type="spellStart"/>
      <w:r>
        <w:rPr>
          <w:rFonts w:ascii="Times New Roman" w:hAnsi="Times New Roman"/>
          <w:sz w:val="20"/>
          <w:szCs w:val="24"/>
        </w:rPr>
        <w:t>Pzp</w:t>
      </w:r>
      <w:proofErr w:type="spellEnd"/>
      <w:r>
        <w:rPr>
          <w:rFonts w:ascii="Times New Roman" w:hAnsi="Times New Roman"/>
          <w:sz w:val="20"/>
          <w:szCs w:val="24"/>
        </w:rPr>
        <w:t xml:space="preserve">,  </w:t>
      </w:r>
    </w:p>
    <w:p w:rsidR="006B07E8" w:rsidRDefault="006B07E8" w:rsidP="006B07E8">
      <w:pPr>
        <w:spacing w:before="240" w:after="0" w:line="240" w:lineRule="auto"/>
        <w:ind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:rsidR="006B07E8" w:rsidRDefault="006B07E8" w:rsidP="006B07E8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 w:rsidR="006B07E8" w:rsidRDefault="006B07E8" w:rsidP="006B07E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:rsidR="006B07E8" w:rsidRDefault="006B07E8" w:rsidP="006B07E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 w:rsidR="006B07E8" w:rsidRDefault="006B07E8" w:rsidP="006B07E8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:rsidR="006B07E8" w:rsidRDefault="006B07E8" w:rsidP="006B07E8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:rsidR="006B07E8" w:rsidRDefault="006B07E8" w:rsidP="006B07E8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 w:rsidR="006B07E8" w:rsidRDefault="006B07E8" w:rsidP="006B07E8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:rsidR="006B07E8" w:rsidRDefault="006B07E8" w:rsidP="006B07E8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:rsidR="006B07E8" w:rsidRDefault="006B07E8" w:rsidP="006B07E8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 w:rsidR="006B07E8" w:rsidRDefault="006B07E8" w:rsidP="006B07E8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 w:rsidR="006B07E8" w:rsidRDefault="006B07E8" w:rsidP="006B07E8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:rsidR="006B07E8" w:rsidRDefault="006B07E8" w:rsidP="006B07E8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>A. OŚWIADCZENIA DOTYCZĄCE PRZESŁANEK WYKLUCZENIA Z POSTĘPOWANIA</w:t>
      </w:r>
    </w:p>
    <w:p w:rsidR="006B07E8" w:rsidRDefault="006B07E8" w:rsidP="006B07E8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  <w:r w:rsidRPr="006B07E8">
        <w:rPr>
          <w:rFonts w:ascii="Times New Roman" w:eastAsia="Times New Roman" w:hAnsi="Times New Roman"/>
          <w:b/>
          <w:kern w:val="2"/>
        </w:rPr>
        <w:t>1.</w:t>
      </w:r>
      <w:r>
        <w:rPr>
          <w:rFonts w:ascii="Times New Roman" w:eastAsia="Times New Roman" w:hAnsi="Times New Roman"/>
          <w:bCs/>
          <w:kern w:val="2"/>
        </w:rPr>
        <w:t xml:space="preserve">  Oświadczam, że nie podlegam wykluczeniu z postępowania na podstawie art. 108 ust 1 ustawy </w:t>
      </w:r>
      <w:proofErr w:type="spellStart"/>
      <w:r>
        <w:rPr>
          <w:rFonts w:ascii="Times New Roman" w:eastAsia="Times New Roman" w:hAnsi="Times New Roman"/>
          <w:bCs/>
          <w:kern w:val="2"/>
        </w:rPr>
        <w:t>Pzp</w:t>
      </w:r>
      <w:proofErr w:type="spellEnd"/>
      <w:r>
        <w:rPr>
          <w:rFonts w:ascii="Times New Roman" w:eastAsia="Times New Roman" w:hAnsi="Times New Roman"/>
          <w:bCs/>
          <w:kern w:val="2"/>
        </w:rPr>
        <w:t>.</w:t>
      </w:r>
    </w:p>
    <w:p w:rsidR="006B07E8" w:rsidRPr="006B07E8" w:rsidRDefault="006B07E8" w:rsidP="006B07E8">
      <w:pPr>
        <w:pStyle w:val="Nagwek2"/>
        <w:shd w:val="clear" w:color="auto" w:fill="FFFFFF"/>
        <w:spacing w:before="0" w:after="120"/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</w:pPr>
      <w:r w:rsidRPr="006B07E8">
        <w:rPr>
          <w:rFonts w:ascii="Times New Roman" w:eastAsia="Times New Roman" w:hAnsi="Times New Roman" w:cs="Calibri"/>
          <w:b/>
          <w:color w:val="auto"/>
          <w:kern w:val="2"/>
          <w:sz w:val="22"/>
          <w:szCs w:val="22"/>
          <w:lang w:eastAsia="zh-CN"/>
        </w:rPr>
        <w:t>2</w:t>
      </w:r>
      <w:r w:rsidRPr="006B07E8"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  <w:t>. 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  <w:br/>
      </w:r>
      <w:r w:rsidRPr="006B07E8">
        <w:rPr>
          <w:rFonts w:ascii="Times New Roman" w:eastAsia="Times New Roman" w:hAnsi="Times New Roman" w:cs="Calibri"/>
          <w:b/>
          <w:color w:val="auto"/>
          <w:kern w:val="2"/>
          <w:sz w:val="22"/>
          <w:szCs w:val="22"/>
          <w:lang w:eastAsia="zh-CN"/>
        </w:rPr>
        <w:t>3.</w:t>
      </w:r>
      <w:r w:rsidRPr="006B07E8"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  <w:t xml:space="preserve">  Oświadczam, że nie podlegam wykluczeniu z postępowania na podstawie art. 109 ust. 1 pkt. 1, 4, 5, 7, 8 i 10 ustawy </w:t>
      </w:r>
      <w:proofErr w:type="spellStart"/>
      <w:r w:rsidRPr="006B07E8"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  <w:t>Pzp</w:t>
      </w:r>
      <w:proofErr w:type="spellEnd"/>
      <w:r w:rsidRPr="006B07E8">
        <w:rPr>
          <w:rFonts w:ascii="Times New Roman" w:eastAsia="Times New Roman" w:hAnsi="Times New Roman" w:cs="Calibri"/>
          <w:bCs/>
          <w:color w:val="auto"/>
          <w:kern w:val="2"/>
          <w:sz w:val="22"/>
          <w:szCs w:val="22"/>
          <w:lang w:eastAsia="zh-CN"/>
        </w:rPr>
        <w:t>.</w:t>
      </w:r>
      <w:r>
        <w:rPr>
          <w:rFonts w:ascii="Times New Roman" w:eastAsia="Times New Roman" w:hAnsi="Times New Roman"/>
          <w:bCs/>
          <w:kern w:val="2"/>
        </w:rPr>
        <w:t xml:space="preserve">  </w:t>
      </w:r>
    </w:p>
    <w:p w:rsidR="006B07E8" w:rsidRDefault="006B07E8" w:rsidP="006B07E8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 xml:space="preserve">B. OŚWIADCZENIE DOTYCZĄCE SPEŁNIANIA WARUNKÓW UDZIAŁU </w:t>
      </w:r>
      <w:r>
        <w:rPr>
          <w:rFonts w:ascii="Times New Roman" w:eastAsia="Times New Roman" w:hAnsi="Times New Roman"/>
          <w:b/>
          <w:kern w:val="2"/>
        </w:rPr>
        <w:br/>
        <w:t>W POSTĘPOWANIU</w:t>
      </w:r>
    </w:p>
    <w:p w:rsidR="006B07E8" w:rsidRDefault="006B07E8" w:rsidP="006B07E8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  <w:r>
        <w:rPr>
          <w:rFonts w:ascii="Times New Roman" w:eastAsia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 w:rsidR="006B07E8" w:rsidRDefault="006B07E8" w:rsidP="006B07E8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/>
          <w:kern w:val="2"/>
        </w:rPr>
      </w:pPr>
      <w:r>
        <w:rPr>
          <w:rFonts w:ascii="Times New Roman" w:eastAsia="Times New Roman" w:hAnsi="Times New Roman"/>
          <w:b/>
          <w:kern w:val="2"/>
        </w:rPr>
        <w:t>C. OŚWIADCZENIE DOTYCZĄCE PODANYCH INFORMACJI:</w:t>
      </w:r>
    </w:p>
    <w:p w:rsidR="006B07E8" w:rsidRPr="00847589" w:rsidRDefault="006B07E8" w:rsidP="006B07E8">
      <w:pPr>
        <w:pStyle w:val="Bezodstpw"/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6B07E8" w:rsidRDefault="006B07E8" w:rsidP="006B07E8">
      <w:pPr>
        <w:pStyle w:val="Bezodstpw"/>
        <w:spacing w:line="276" w:lineRule="auto"/>
        <w:ind w:left="0" w:firstLine="0"/>
        <w:rPr>
          <w:rStyle w:val="Pogrubienie"/>
          <w:rFonts w:ascii="Times New Roman" w:hAnsi="Times New Roman"/>
          <w:sz w:val="20"/>
        </w:rPr>
      </w:pPr>
    </w:p>
    <w:p w:rsidR="006B07E8" w:rsidRDefault="006B07E8" w:rsidP="006B07E8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sz w:val="20"/>
        </w:rPr>
        <w:t>…………………………………..                                            …………………………………………..</w:t>
      </w:r>
    </w:p>
    <w:p w:rsidR="006B07E8" w:rsidRPr="006B07E8" w:rsidRDefault="006B07E8" w:rsidP="006B07E8">
      <w:pPr>
        <w:pStyle w:val="Bezodstpw"/>
        <w:spacing w:line="276" w:lineRule="auto"/>
        <w:rPr>
          <w:rFonts w:ascii="Times New Roman" w:hAnsi="Times New Roman"/>
          <w:sz w:val="20"/>
        </w:rPr>
      </w:pPr>
      <w:r>
        <w:rPr>
          <w:rStyle w:val="Pogrubienie"/>
          <w:rFonts w:ascii="Times New Roman" w:hAnsi="Times New Roman"/>
          <w:sz w:val="20"/>
        </w:rPr>
        <w:lastRenderedPageBreak/>
        <w:t xml:space="preserve">            (miejscowość, data)                                                         (podpis podmiotu udostępniającego)</w:t>
      </w:r>
    </w:p>
    <w:sectPr w:rsidR="006B07E8" w:rsidRPr="006B07E8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pPr>
        <w:spacing w:after="0" w:line="240" w:lineRule="auto"/>
      </w:pPr>
      <w:r>
        <w:separator/>
      </w:r>
    </w:p>
  </w:endnote>
  <w:end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B7C3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B7C3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A6E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pPr>
        <w:spacing w:after="0" w:line="240" w:lineRule="auto"/>
      </w:pPr>
      <w:r>
        <w:separator/>
      </w:r>
    </w:p>
  </w:footnote>
  <w:foot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AB7C38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D1D7B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D1D7B">
      <w:rPr>
        <w:rFonts w:ascii="Times New Roman" w:hAnsi="Times New Roman" w:cs="Times New Roman"/>
        <w:b/>
        <w:sz w:val="24"/>
        <w:szCs w:val="24"/>
      </w:rPr>
      <w:t xml:space="preserve">  </w:t>
    </w:r>
  </w:p>
  <w:p w:rsidR="00B9321C" w:rsidRDefault="002D1D7B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3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3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18"/>
  </w:num>
  <w:num w:numId="7">
    <w:abstractNumId w:val="5"/>
  </w:num>
  <w:num w:numId="8">
    <w:abstractNumId w:val="31"/>
  </w:num>
  <w:num w:numId="9">
    <w:abstractNumId w:val="16"/>
  </w:num>
  <w:num w:numId="10">
    <w:abstractNumId w:val="13"/>
  </w:num>
  <w:num w:numId="11">
    <w:abstractNumId w:val="38"/>
  </w:num>
  <w:num w:numId="12">
    <w:abstractNumId w:val="27"/>
  </w:num>
  <w:num w:numId="13">
    <w:abstractNumId w:val="30"/>
  </w:num>
  <w:num w:numId="14">
    <w:abstractNumId w:val="39"/>
  </w:num>
  <w:num w:numId="15">
    <w:abstractNumId w:val="34"/>
  </w:num>
  <w:num w:numId="16">
    <w:abstractNumId w:val="14"/>
  </w:num>
  <w:num w:numId="17">
    <w:abstractNumId w:val="11"/>
  </w:num>
  <w:num w:numId="18">
    <w:abstractNumId w:val="9"/>
  </w:num>
  <w:num w:numId="19">
    <w:abstractNumId w:val="3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20"/>
  </w:num>
  <w:num w:numId="25">
    <w:abstractNumId w:val="23"/>
  </w:num>
  <w:num w:numId="26">
    <w:abstractNumId w:val="12"/>
  </w:num>
  <w:num w:numId="27">
    <w:abstractNumId w:val="32"/>
  </w:num>
  <w:num w:numId="28">
    <w:abstractNumId w:val="25"/>
  </w:num>
  <w:num w:numId="29">
    <w:abstractNumId w:val="7"/>
  </w:num>
  <w:num w:numId="30">
    <w:abstractNumId w:val="15"/>
  </w:num>
  <w:num w:numId="31">
    <w:abstractNumId w:val="24"/>
  </w:num>
  <w:num w:numId="32">
    <w:abstractNumId w:val="6"/>
  </w:num>
  <w:num w:numId="33">
    <w:abstractNumId w:val="3"/>
  </w:num>
  <w:num w:numId="34">
    <w:abstractNumId w:val="22"/>
  </w:num>
  <w:num w:numId="35">
    <w:abstractNumId w:val="17"/>
  </w:num>
  <w:num w:numId="36">
    <w:abstractNumId w:val="1"/>
  </w:num>
  <w:num w:numId="37">
    <w:abstractNumId w:val="2"/>
  </w:num>
  <w:num w:numId="38">
    <w:abstractNumId w:val="10"/>
  </w:num>
  <w:num w:numId="39">
    <w:abstractNumId w:val="33"/>
  </w:num>
  <w:num w:numId="40">
    <w:abstractNumId w:val="2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5A93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A6E52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B07E8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25B0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443D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B7C38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07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customStyle="1" w:styleId="Standard">
    <w:name w:val="Standard"/>
    <w:rsid w:val="009C44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9C443D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paragraph" w:customStyle="1" w:styleId="Textbodyindent">
    <w:name w:val="Text body indent"/>
    <w:basedOn w:val="Standard"/>
    <w:rsid w:val="009C443D"/>
    <w:pPr>
      <w:ind w:left="360"/>
      <w:jc w:val="both"/>
    </w:pPr>
    <w:rPr>
      <w:rFonts w:ascii="Liberation Serif" w:eastAsia="NSimSun" w:hAnsi="Liberation Serif" w:cs="Arial"/>
      <w:szCs w:val="20"/>
      <w:lang w:bidi="hi-IN"/>
    </w:rPr>
  </w:style>
  <w:style w:type="paragraph" w:styleId="Tekstpodstawowy">
    <w:name w:val="Body Text"/>
    <w:basedOn w:val="Normalny"/>
    <w:link w:val="TekstpodstawowyZnak"/>
    <w:rsid w:val="00115A9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15A9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B07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5C2A-0FF5-422C-A00B-7DDA2E23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2022-11-15T08:22:00Z</dcterms:created>
  <dcterms:modified xsi:type="dcterms:W3CDTF">2022-11-15T08:22:00Z</dcterms:modified>
</cp:coreProperties>
</file>